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7B6CFBC" w:rsidR="006A48AF" w:rsidRPr="004D288F" w:rsidRDefault="004D288F" w:rsidP="004D288F">
      <w:pPr>
        <w:spacing w:after="24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D288F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4D288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D288F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D288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D288F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4D288F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4D288F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4D288F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4D288F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4D288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D288F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D288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D288F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4D288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D288F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4D288F">
        <w:rPr>
          <w:rFonts w:ascii="Arial" w:hAnsi="Arial" w:cs="Arial"/>
          <w:b/>
          <w:bCs/>
          <w:sz w:val="22"/>
          <w:szCs w:val="22"/>
        </w:rPr>
        <w:t xml:space="preserve">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4D288F">
        <w:rPr>
          <w:rFonts w:ascii="Arial" w:hAnsi="Arial" w:cs="Arial"/>
          <w:b/>
          <w:bCs/>
          <w:sz w:val="22"/>
          <w:szCs w:val="22"/>
        </w:rPr>
        <w:t>km 5+817 - 6+137 w m. Chorzelów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E5195" w14:textId="77777777" w:rsidR="004B69D1" w:rsidRDefault="004B69D1" w:rsidP="00AC1A4B">
      <w:r>
        <w:separator/>
      </w:r>
    </w:p>
  </w:endnote>
  <w:endnote w:type="continuationSeparator" w:id="0">
    <w:p w14:paraId="7DCF6B10" w14:textId="77777777" w:rsidR="004B69D1" w:rsidRDefault="004B69D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7AFEE" w14:textId="77777777" w:rsidR="004B69D1" w:rsidRDefault="004B69D1" w:rsidP="00AC1A4B">
      <w:r>
        <w:separator/>
      </w:r>
    </w:p>
  </w:footnote>
  <w:footnote w:type="continuationSeparator" w:id="0">
    <w:p w14:paraId="1C698F38" w14:textId="77777777" w:rsidR="004B69D1" w:rsidRDefault="004B69D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5DD14D5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43571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1679E71" w:rsidR="006A48AF" w:rsidRPr="007850CE" w:rsidRDefault="006A48AF" w:rsidP="007850CE">
    <w:pPr>
      <w:pBdr>
        <w:bottom w:val="single" w:sz="4" w:space="1" w:color="auto"/>
      </w:pBdr>
      <w:tabs>
        <w:tab w:val="left" w:pos="2655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D288F">
      <w:rPr>
        <w:rFonts w:ascii="Calibri" w:hAnsi="Calibri"/>
        <w:b/>
        <w:bCs/>
        <w:color w:val="4F81BD"/>
        <w:sz w:val="18"/>
        <w:szCs w:val="18"/>
        <w:lang w:val="pl-PL" w:eastAsia="ar-SA"/>
      </w:rPr>
      <w:t>94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2EF9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1E65"/>
    <w:rsid w:val="0046273F"/>
    <w:rsid w:val="00466A41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69D1"/>
    <w:rsid w:val="004B7BA6"/>
    <w:rsid w:val="004B7C75"/>
    <w:rsid w:val="004C7174"/>
    <w:rsid w:val="004D11FB"/>
    <w:rsid w:val="004D1412"/>
    <w:rsid w:val="004D1D4D"/>
    <w:rsid w:val="004D288F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C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299C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850CE"/>
    <w:rsid w:val="0079333B"/>
    <w:rsid w:val="007949BB"/>
    <w:rsid w:val="007A011C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459B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52A6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43571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2021-01-22T11:33:00Z</cp:lastPrinted>
  <dcterms:created xsi:type="dcterms:W3CDTF">2021-02-17T13:20:00Z</dcterms:created>
  <dcterms:modified xsi:type="dcterms:W3CDTF">2025-10-14T09:43:00Z</dcterms:modified>
</cp:coreProperties>
</file>